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CB6EA9"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CB6EA9">
              <w:rPr>
                <w:b/>
                <w:sz w:val="18"/>
                <w:szCs w:val="18"/>
                <w:lang w:val="it-IT"/>
              </w:rPr>
            </w:r>
            <w:r w:rsidR="00CB6EA9">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1</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A24FE9" w:rsidRPr="001C4C5D">
              <w:rPr>
                <w:b/>
                <w:bCs/>
                <w:sz w:val="18"/>
                <w:szCs w:val="18"/>
                <w:lang w:val="it-IT"/>
              </w:rPr>
              <w:t>86207969E7</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CB6EA9">
        <w:rPr>
          <w:sz w:val="18"/>
          <w:szCs w:val="18"/>
          <w:lang w:val="de-DE" w:eastAsia="de-DE"/>
        </w:rPr>
      </w:r>
      <w:r w:rsidR="00CB6EA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CB6EA9">
        <w:rPr>
          <w:sz w:val="18"/>
          <w:szCs w:val="18"/>
          <w:lang w:val="de-DE" w:eastAsia="de-DE"/>
        </w:rPr>
      </w:r>
      <w:r w:rsidR="00CB6EA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CB6EA9">
        <w:rPr>
          <w:sz w:val="18"/>
          <w:szCs w:val="18"/>
          <w:lang w:val="it-IT"/>
        </w:rPr>
      </w:r>
      <w:r w:rsidR="00CB6EA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CB6EA9">
        <w:rPr>
          <w:b/>
          <w:bCs/>
          <w:sz w:val="18"/>
          <w:szCs w:val="18"/>
          <w:lang w:val="de-DE" w:eastAsia="de-DE"/>
        </w:rPr>
      </w:r>
      <w:r w:rsidR="00CB6EA9">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CB6EA9">
        <w:rPr>
          <w:b/>
          <w:bCs/>
          <w:sz w:val="18"/>
          <w:szCs w:val="18"/>
          <w:lang w:val="de-DE" w:eastAsia="de-DE"/>
        </w:rPr>
      </w:r>
      <w:r w:rsidR="00CB6EA9">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CB6EA9">
        <w:rPr>
          <w:sz w:val="18"/>
          <w:szCs w:val="18"/>
          <w:lang w:val="de-DE" w:eastAsia="de-DE"/>
        </w:rPr>
      </w:r>
      <w:r w:rsidR="00CB6EA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CB6EA9">
        <w:rPr>
          <w:sz w:val="18"/>
          <w:szCs w:val="18"/>
          <w:lang w:val="de-DE" w:eastAsia="de-DE"/>
        </w:rPr>
      </w:r>
      <w:r w:rsidR="00CB6EA9">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CB6EA9">
        <w:rPr>
          <w:sz w:val="18"/>
          <w:szCs w:val="18"/>
          <w:lang w:val="de-DE"/>
        </w:rPr>
      </w:r>
      <w:r w:rsidR="00CB6EA9">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CB6EA9"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CB6EA9" w:rsidRPr="00CA2905">
              <w:rPr>
                <w:rFonts w:eastAsia="Arial"/>
                <w:sz w:val="18"/>
                <w:szCs w:val="18"/>
                <w:lang w:val="de-DE"/>
              </w:rPr>
              <w:t>geschäftsführende</w:t>
            </w:r>
            <w:r w:rsidR="00CB6EA9" w:rsidRPr="002E67A6">
              <w:rPr>
                <w:rFonts w:eastAsia="Arial"/>
                <w:sz w:val="18"/>
                <w:szCs w:val="18"/>
                <w:lang w:val="de-DE"/>
              </w:rPr>
              <w:t xml:space="preserv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CB6EA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CB6EA9"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CB6EA9"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CB6EA9"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CB6EA9">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CB6EA9"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CB6EA9"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1505"/>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B6EA9"/>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B961BEFE.dotm</Template>
  <TotalTime>0</TotalTime>
  <Pages>12</Pages>
  <Words>2278</Words>
  <Characters>17279</Characters>
  <Application>Microsoft Office Word</Application>
  <DocSecurity>0</DocSecurity>
  <Lines>143</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4</cp:revision>
  <cp:lastPrinted>2014-12-09T12:59:00Z</cp:lastPrinted>
  <dcterms:created xsi:type="dcterms:W3CDTF">2021-01-29T12:14:00Z</dcterms:created>
  <dcterms:modified xsi:type="dcterms:W3CDTF">2021-02-25T09:00:00Z</dcterms:modified>
</cp:coreProperties>
</file>